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3201F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E3D98">
        <w:rPr>
          <w:rFonts w:ascii="Garamond" w:hAnsi="Garamond"/>
          <w:sz w:val="24"/>
          <w:szCs w:val="24"/>
        </w:rPr>
        <w:t>1</w:t>
      </w:r>
      <w:r w:rsidR="000B41FC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692718C4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B41FC" w:rsidRPr="004C770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https://zakazky.zcu.cz/contract_display_6066.html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D6AFFF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B41FC">
        <w:rPr>
          <w:rFonts w:ascii="Garamond" w:hAnsi="Garamond" w:cs="Arial"/>
          <w:b/>
          <w:sz w:val="22"/>
          <w:szCs w:val="22"/>
        </w:rPr>
        <w:t>26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874AD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874A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1EA82" w14:textId="77777777" w:rsidR="00E12242" w:rsidRDefault="00E12242" w:rsidP="00795AAC">
      <w:r>
        <w:separator/>
      </w:r>
    </w:p>
  </w:endnote>
  <w:endnote w:type="continuationSeparator" w:id="0">
    <w:p w14:paraId="40AFE10D" w14:textId="77777777" w:rsidR="00E12242" w:rsidRDefault="00E1224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C2FC" w14:textId="77777777" w:rsidR="00E12242" w:rsidRDefault="00E12242" w:rsidP="00795AAC">
      <w:r>
        <w:separator/>
      </w:r>
    </w:p>
  </w:footnote>
  <w:footnote w:type="continuationSeparator" w:id="0">
    <w:p w14:paraId="4533D237" w14:textId="77777777" w:rsidR="00E12242" w:rsidRDefault="00E1224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6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xYrnPJkMWp28Qg2VfuSraB8lYN982IjeSTH1wbbExfY=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cMudRgnCa6mW+5nu/Els7IV4y+fJVDpZvYvE0dDiXZA=</DigestValue>
    </Reference>
  </SignedInfo>
  <SignatureValue>n5T/KVClr9GhSEr/naUcM13PBhkklSSBKd5om7JuCutJ4GTjL5lnvQ6T19kDTmsUhg+KfwmAnpYR
S7jxhrOsy9n7y1KbGo5B2l2qcM+6OzQiSQ3IBvEIsnw6saEvlAQCexx/8/YlIvqqf/bbQa3Un7k6
YAwOyBd1cnEsbxRAE6V4pI4tXPX/qMcwtts8H6x6otQloY0VAdz3z2eet8PIpXm7TdnBTozjFJMR
JouR+VF0aIaYuau6v4AIDAHM/Tw0s6Z1J37C6iX1JLHGrK08d5mV8w0QzHKVTPg0lk7tXMgfocJw
3ZAVpkw0yQU9+8R/Rug710qbC1xjEh++NXTnqg==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GNC6SHWWydbPF1jFhVMgYnWb0lGmwYX7ngaQb/f+uMM=</DigestValue>
      </Reference>
      <Reference URI="/word/document.xml?ContentType=application/vnd.openxmlformats-officedocument.wordprocessingml.document.main+xml">
        <DigestMethod Algorithm="http://www.w3.org/2001/04/xmlenc#sha256"/>
        <DigestValue>C1CeaT9RA6G75TFPcYcGBscbGvhgReIHM/RP6HXSNvM=</DigestValue>
      </Reference>
      <Reference URI="/word/endnotes.xml?ContentType=application/vnd.openxmlformats-officedocument.wordprocessingml.endnotes+xml">
        <DigestMethod Algorithm="http://www.w3.org/2001/04/xmlenc#sha256"/>
        <DigestValue>smI6dIntZ4dAG5rIleOIkVAeJvHek5DzN5TNswmNavE=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hYx3gBJrEjAlwi+gVyzloyGb6ZXILEio77dpZRmo/Oc=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oNeceZXd+WKNWOSvThrTdj8SdZ5pEuajWfQ5GL6r07Q=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2023-06-14T06:15:34Z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2023-06-14T06:15:34Z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36</cp:revision>
  <cp:lastPrinted>2018-08-08T13:48:00Z</cp:lastPrinted>
  <dcterms:created xsi:type="dcterms:W3CDTF">2022-05-19T08:18:00Z</dcterms:created>
  <dcterms:modified xsi:type="dcterms:W3CDTF">2023-06-14T06:15:00Z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